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885FF" w14:textId="2A2B53D3"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7F540D">
        <w:rPr>
          <w:rFonts w:asciiTheme="minorHAnsi" w:hAnsiTheme="minorHAnsi" w:cstheme="minorHAnsi"/>
          <w:b/>
          <w:lang w:val="pl-PL"/>
        </w:rPr>
        <w:t>4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  <w:r w:rsidR="0040299B">
        <w:rPr>
          <w:rFonts w:asciiTheme="minorHAnsi" w:hAnsiTheme="minorHAnsi" w:cstheme="minorHAnsi"/>
          <w:b/>
          <w:lang w:val="pl-PL"/>
        </w:rPr>
        <w:t>do SWZ</w:t>
      </w:r>
    </w:p>
    <w:p w14:paraId="2BE94F45" w14:textId="77777777"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p w14:paraId="345B20F4" w14:textId="270C0623" w:rsidR="0040299B" w:rsidRPr="0040299B" w:rsidRDefault="0040299B" w:rsidP="0040299B">
      <w:pPr>
        <w:spacing w:line="271" w:lineRule="auto"/>
        <w:jc w:val="center"/>
        <w:rPr>
          <w:rFonts w:asciiTheme="minorHAnsi" w:eastAsiaTheme="minorHAnsi" w:hAnsiTheme="minorHAnsi" w:cstheme="minorHAnsi"/>
          <w:b/>
          <w:bCs/>
          <w:sz w:val="28"/>
          <w:szCs w:val="28"/>
          <w:lang w:val="pl-PL"/>
        </w:rPr>
      </w:pPr>
      <w:r w:rsidRPr="0040299B">
        <w:rPr>
          <w:rFonts w:asciiTheme="minorHAnsi" w:eastAsiaTheme="minorHAnsi" w:hAnsiTheme="minorHAnsi" w:cstheme="minorHAnsi"/>
          <w:b/>
          <w:bCs/>
          <w:sz w:val="28"/>
          <w:szCs w:val="28"/>
          <w:lang w:val="pl-PL"/>
        </w:rPr>
        <w:t>Oświadczenie Wykonawcy</w:t>
      </w:r>
    </w:p>
    <w:p w14:paraId="740151B5" w14:textId="3426175D" w:rsidR="008F7BC7" w:rsidRDefault="0040299B" w:rsidP="0040299B">
      <w:pPr>
        <w:spacing w:line="271" w:lineRule="auto"/>
        <w:jc w:val="center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eastAsiaTheme="minorHAnsi" w:hAnsiTheme="minorHAnsi" w:cstheme="minorHAnsi"/>
          <w:b/>
          <w:bCs/>
          <w:lang w:val="pl-PL"/>
        </w:rPr>
        <w:t>składane na podstawie art. 117 ust. 4 ustawy z dnia 11 września 2019 roku Prawo zamówień publicznych</w:t>
      </w:r>
      <w:r w:rsidRPr="00212C8C">
        <w:rPr>
          <w:rFonts w:asciiTheme="minorHAnsi" w:hAnsiTheme="minorHAnsi" w:cstheme="minorHAnsi"/>
          <w:b/>
          <w:bCs/>
          <w:lang w:val="pl-PL"/>
        </w:rPr>
        <w:t xml:space="preserve"> potwierdzające, które </w:t>
      </w:r>
      <w:r>
        <w:rPr>
          <w:rFonts w:asciiTheme="minorHAnsi" w:hAnsiTheme="minorHAnsi" w:cstheme="minorHAnsi"/>
          <w:b/>
          <w:bCs/>
          <w:lang w:val="pl-PL"/>
        </w:rPr>
        <w:t>dostawy</w:t>
      </w:r>
      <w:r w:rsidRPr="00212C8C">
        <w:rPr>
          <w:rFonts w:asciiTheme="minorHAnsi" w:hAnsiTheme="minorHAnsi" w:cstheme="minorHAnsi"/>
          <w:b/>
          <w:bCs/>
          <w:lang w:val="pl-PL"/>
        </w:rPr>
        <w:t xml:space="preserve"> wykonują poszczególni Wykonawcy wspólnie ubiegający się o udzielenie zamówienia</w:t>
      </w:r>
    </w:p>
    <w:p w14:paraId="3D58FB53" w14:textId="77777777" w:rsidR="0040299B" w:rsidRDefault="0040299B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5F9F338" w14:textId="77777777" w:rsidR="0040299B" w:rsidRDefault="0040299B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1F6531A" w14:textId="77777777" w:rsidR="0040299B" w:rsidRPr="00212C8C" w:rsidRDefault="0040299B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1A88AA1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14:paraId="69DB48AF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14:paraId="1C8047B4" w14:textId="77777777"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14:paraId="004B8DF9" w14:textId="77777777"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14:paraId="6D924B2B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205A95EE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14:paraId="4E367D23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14:paraId="1B6B91F7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14:paraId="3F06757A" w14:textId="526045F8" w:rsidR="001E1BBF" w:rsidRPr="00212C8C" w:rsidRDefault="001E1BBF" w:rsidP="00EB0886">
      <w:pPr>
        <w:tabs>
          <w:tab w:val="left" w:pos="426"/>
        </w:tabs>
        <w:spacing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Uprawniony do reprezentowania Wykonawców wspólnie ubiegających się o udzielenie zamówienia na </w:t>
      </w:r>
      <w:r w:rsidR="007F540D">
        <w:rPr>
          <w:rFonts w:asciiTheme="minorHAnsi" w:hAnsiTheme="minorHAnsi" w:cstheme="minorHAnsi"/>
          <w:color w:val="000000"/>
          <w:sz w:val="22"/>
          <w:szCs w:val="22"/>
          <w:lang w:val="pl-PL"/>
        </w:rPr>
        <w:t>dostawę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postępowaniu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3F6BEE" w:rsidRPr="003F6BEE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„Dostawa średniego samochodu ratowniczo-gaśniczego dla jednostki Ochotniczej straży Pożarnej w </w:t>
      </w:r>
      <w:proofErr w:type="spellStart"/>
      <w:r w:rsidR="003F6BEE" w:rsidRPr="003F6BEE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Podborzu</w:t>
      </w:r>
      <w:proofErr w:type="spellEnd"/>
      <w:r w:rsidR="003F6BEE" w:rsidRPr="003F6BEE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”</w:t>
      </w:r>
      <w:r w:rsidR="003F6BEE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 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</w:t>
      </w:r>
      <w:r w:rsidR="003F6BEE">
        <w:rPr>
          <w:rFonts w:asciiTheme="minorHAnsi" w:hAnsiTheme="minorHAnsi" w:cstheme="minorHAnsi"/>
          <w:color w:val="000000"/>
          <w:sz w:val="22"/>
          <w:szCs w:val="22"/>
          <w:lang w:val="pl-PL"/>
        </w:rPr>
        <w:t>Pełnomocnika Zamawiającego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7F540D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dostawy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E1BBF" w:rsidRPr="00212C8C" w14:paraId="6732F099" w14:textId="77777777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5D5AD1F" w14:textId="77777777"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215F7C5E" w14:textId="0B19A244"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7F540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dostawy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14:paraId="474130B9" w14:textId="77777777" w:rsidTr="00EA41B2">
        <w:tc>
          <w:tcPr>
            <w:tcW w:w="4678" w:type="dxa"/>
            <w:shd w:val="clear" w:color="auto" w:fill="auto"/>
          </w:tcPr>
          <w:p w14:paraId="2844FE3E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79DA5022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1EAA1C7A" w14:textId="77777777" w:rsidTr="00EA41B2">
        <w:tc>
          <w:tcPr>
            <w:tcW w:w="4678" w:type="dxa"/>
            <w:shd w:val="clear" w:color="auto" w:fill="auto"/>
          </w:tcPr>
          <w:p w14:paraId="2AF6F32A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5EDB5072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33BF2F06" w14:textId="77777777" w:rsidTr="00EA41B2">
        <w:tc>
          <w:tcPr>
            <w:tcW w:w="4678" w:type="dxa"/>
            <w:shd w:val="clear" w:color="auto" w:fill="auto"/>
          </w:tcPr>
          <w:p w14:paraId="7F133FD8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20854545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487BD38B" w14:textId="77777777" w:rsidR="00371CA4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7FF424C7" w14:textId="77777777" w:rsidR="0040299B" w:rsidRPr="00212C8C" w:rsidRDefault="0040299B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516F5795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698"/>
        <w:gridCol w:w="4227"/>
      </w:tblGrid>
      <w:tr w:rsidR="0040299B" w:rsidRPr="009514BC" w14:paraId="6789E2CD" w14:textId="77777777" w:rsidTr="007F3560">
        <w:trPr>
          <w:trHeight w:val="1119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1ACFA" w14:textId="77777777" w:rsidR="0040299B" w:rsidRPr="009514BC" w:rsidRDefault="0040299B" w:rsidP="00D6076F">
            <w:pPr>
              <w:tabs>
                <w:tab w:val="num" w:pos="0"/>
              </w:tabs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DE32" w14:textId="77777777" w:rsidR="0040299B" w:rsidRPr="0040299B" w:rsidRDefault="0040299B" w:rsidP="00D6076F">
            <w:pPr>
              <w:spacing w:line="26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Kwalifikowany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elektroniczny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złożony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przez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osobę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osoby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uprawnioną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(-e)</w:t>
            </w:r>
          </w:p>
        </w:tc>
      </w:tr>
    </w:tbl>
    <w:p w14:paraId="5F24C247" w14:textId="77777777"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203DFB28" w14:textId="77777777"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49F3A" w14:textId="77777777" w:rsidR="002C7DF2" w:rsidRDefault="002C7DF2" w:rsidP="00AC1A4B">
      <w:r>
        <w:separator/>
      </w:r>
    </w:p>
  </w:endnote>
  <w:endnote w:type="continuationSeparator" w:id="0">
    <w:p w14:paraId="0C42BB79" w14:textId="77777777" w:rsidR="002C7DF2" w:rsidRDefault="002C7DF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D7975" w14:textId="77777777" w:rsidR="002C7DF2" w:rsidRDefault="002C7DF2" w:rsidP="00AC1A4B">
      <w:r>
        <w:separator/>
      </w:r>
    </w:p>
  </w:footnote>
  <w:footnote w:type="continuationSeparator" w:id="0">
    <w:p w14:paraId="1E6647E1" w14:textId="77777777" w:rsidR="002C7DF2" w:rsidRDefault="002C7DF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7D70A" w14:textId="7D5F6AA3" w:rsidR="00B86A7B" w:rsidRDefault="00B86A7B">
    <w:pPr>
      <w:pStyle w:val="Nagwek"/>
    </w:pPr>
  </w:p>
  <w:p w14:paraId="58F39BF9" w14:textId="77777777" w:rsidR="00B86A7B" w:rsidRDefault="00B86A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10184368">
    <w:abstractNumId w:val="50"/>
  </w:num>
  <w:num w:numId="2" w16cid:durableId="91122211">
    <w:abstractNumId w:val="40"/>
  </w:num>
  <w:num w:numId="3" w16cid:durableId="648443500">
    <w:abstractNumId w:val="41"/>
  </w:num>
  <w:num w:numId="4" w16cid:durableId="196163879">
    <w:abstractNumId w:val="23"/>
  </w:num>
  <w:num w:numId="5" w16cid:durableId="1828134137">
    <w:abstractNumId w:val="49"/>
  </w:num>
  <w:num w:numId="6" w16cid:durableId="627129473">
    <w:abstractNumId w:val="19"/>
  </w:num>
  <w:num w:numId="7" w16cid:durableId="2055424686">
    <w:abstractNumId w:val="25"/>
  </w:num>
  <w:num w:numId="8" w16cid:durableId="841165144">
    <w:abstractNumId w:val="37"/>
  </w:num>
  <w:num w:numId="9" w16cid:durableId="857894499">
    <w:abstractNumId w:val="35"/>
  </w:num>
  <w:num w:numId="10" w16cid:durableId="814370944">
    <w:abstractNumId w:val="36"/>
  </w:num>
  <w:num w:numId="11" w16cid:durableId="553393127">
    <w:abstractNumId w:val="46"/>
  </w:num>
  <w:num w:numId="12" w16cid:durableId="1394428636">
    <w:abstractNumId w:val="33"/>
  </w:num>
  <w:num w:numId="13" w16cid:durableId="1697004725">
    <w:abstractNumId w:val="42"/>
  </w:num>
  <w:num w:numId="14" w16cid:durableId="1120607737">
    <w:abstractNumId w:val="44"/>
  </w:num>
  <w:num w:numId="15" w16cid:durableId="1165710112">
    <w:abstractNumId w:val="43"/>
  </w:num>
  <w:num w:numId="16" w16cid:durableId="611589929">
    <w:abstractNumId w:val="27"/>
  </w:num>
  <w:num w:numId="17" w16cid:durableId="1364398623">
    <w:abstractNumId w:val="38"/>
  </w:num>
  <w:num w:numId="18" w16cid:durableId="1931548758">
    <w:abstractNumId w:val="45"/>
  </w:num>
  <w:num w:numId="19" w16cid:durableId="66196091">
    <w:abstractNumId w:val="52"/>
  </w:num>
  <w:num w:numId="20" w16cid:durableId="1356149652">
    <w:abstractNumId w:val="30"/>
  </w:num>
  <w:num w:numId="21" w16cid:durableId="784933057">
    <w:abstractNumId w:val="53"/>
  </w:num>
  <w:num w:numId="22" w16cid:durableId="1628046121">
    <w:abstractNumId w:val="17"/>
  </w:num>
  <w:num w:numId="23" w16cid:durableId="1055816285">
    <w:abstractNumId w:val="48"/>
  </w:num>
  <w:num w:numId="24" w16cid:durableId="812022990">
    <w:abstractNumId w:val="39"/>
  </w:num>
  <w:num w:numId="25" w16cid:durableId="186867583">
    <w:abstractNumId w:val="28"/>
  </w:num>
  <w:num w:numId="26" w16cid:durableId="1288855324">
    <w:abstractNumId w:val="31"/>
  </w:num>
  <w:num w:numId="27" w16cid:durableId="1288463754">
    <w:abstractNumId w:val="55"/>
  </w:num>
  <w:num w:numId="28" w16cid:durableId="37820736">
    <w:abstractNumId w:val="26"/>
  </w:num>
  <w:num w:numId="29" w16cid:durableId="495267387">
    <w:abstractNumId w:val="51"/>
  </w:num>
  <w:num w:numId="30" w16cid:durableId="223487250">
    <w:abstractNumId w:val="34"/>
  </w:num>
  <w:num w:numId="31" w16cid:durableId="1990547476">
    <w:abstractNumId w:val="54"/>
  </w:num>
  <w:num w:numId="32" w16cid:durableId="958948130">
    <w:abstractNumId w:val="47"/>
  </w:num>
  <w:num w:numId="33" w16cid:durableId="995456626">
    <w:abstractNumId w:val="32"/>
  </w:num>
  <w:num w:numId="34" w16cid:durableId="1875732069">
    <w:abstractNumId w:val="22"/>
  </w:num>
  <w:num w:numId="35" w16cid:durableId="836071698">
    <w:abstractNumId w:val="20"/>
  </w:num>
  <w:num w:numId="36" w16cid:durableId="407774784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C7DF2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4AF5"/>
    <w:rsid w:val="00376C10"/>
    <w:rsid w:val="00380A42"/>
    <w:rsid w:val="00383084"/>
    <w:rsid w:val="00386B8A"/>
    <w:rsid w:val="00392CBD"/>
    <w:rsid w:val="0039479E"/>
    <w:rsid w:val="00396BCB"/>
    <w:rsid w:val="00397716"/>
    <w:rsid w:val="003A0CE9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BEE"/>
    <w:rsid w:val="0040299B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026E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6F6686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1D61"/>
    <w:rsid w:val="007E6EA9"/>
    <w:rsid w:val="007E706F"/>
    <w:rsid w:val="007E7130"/>
    <w:rsid w:val="007F271D"/>
    <w:rsid w:val="007F3560"/>
    <w:rsid w:val="007F4954"/>
    <w:rsid w:val="007F540D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4D7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85D"/>
    <w:rsid w:val="008F7BC7"/>
    <w:rsid w:val="00900557"/>
    <w:rsid w:val="00902424"/>
    <w:rsid w:val="0090701D"/>
    <w:rsid w:val="00915C3C"/>
    <w:rsid w:val="00916A5E"/>
    <w:rsid w:val="0091714C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79D3"/>
    <w:rsid w:val="00B51CEA"/>
    <w:rsid w:val="00B56E4B"/>
    <w:rsid w:val="00B614C2"/>
    <w:rsid w:val="00B6652B"/>
    <w:rsid w:val="00B66763"/>
    <w:rsid w:val="00B7142D"/>
    <w:rsid w:val="00B86934"/>
    <w:rsid w:val="00B86A7B"/>
    <w:rsid w:val="00B94DE2"/>
    <w:rsid w:val="00BA0CA8"/>
    <w:rsid w:val="00BA4DE5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4D6D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0886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2E1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B36EC-F3D9-4925-BD97-34E623D73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18</cp:revision>
  <cp:lastPrinted>2021-01-22T11:33:00Z</cp:lastPrinted>
  <dcterms:created xsi:type="dcterms:W3CDTF">2021-12-09T10:35:00Z</dcterms:created>
  <dcterms:modified xsi:type="dcterms:W3CDTF">2025-07-21T09:25:00Z</dcterms:modified>
</cp:coreProperties>
</file>